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70D7E0BF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55FB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61EAC2C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D07A7F" w:rsidRPr="00D07A7F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Dusocin na potrzeby Nadleśnictwa Jamy</w:t>
      </w:r>
      <w:bookmarkStart w:id="0" w:name="_GoBack"/>
      <w:bookmarkEnd w:id="0"/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0B142" w14:textId="77777777" w:rsidR="008B3598" w:rsidRDefault="008B3598">
      <w:r>
        <w:separator/>
      </w:r>
    </w:p>
  </w:endnote>
  <w:endnote w:type="continuationSeparator" w:id="0">
    <w:p w14:paraId="2CB45FED" w14:textId="77777777" w:rsidR="008B3598" w:rsidRDefault="008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D07A7F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D07A7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2B4D7" w14:textId="77777777" w:rsidR="008B3598" w:rsidRDefault="008B3598">
      <w:r>
        <w:separator/>
      </w:r>
    </w:p>
  </w:footnote>
  <w:footnote w:type="continuationSeparator" w:id="0">
    <w:p w14:paraId="7A2608AC" w14:textId="77777777" w:rsidR="008B3598" w:rsidRDefault="008B3598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589A2-21FD-4FC5-9E45-EBDB3886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19</cp:revision>
  <cp:lastPrinted>2021-11-02T06:10:00Z</cp:lastPrinted>
  <dcterms:created xsi:type="dcterms:W3CDTF">2021-03-12T08:27:00Z</dcterms:created>
  <dcterms:modified xsi:type="dcterms:W3CDTF">2022-03-01T14:57:00Z</dcterms:modified>
</cp:coreProperties>
</file>